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676BB5" w14:textId="36B0AD96" w:rsidR="007A6B3A" w:rsidRPr="005711D8" w:rsidRDefault="00BB0131" w:rsidP="007A6B3A">
      <w:pPr>
        <w:pStyle w:val="EspSubTitulo1Char"/>
        <w:suppressAutoHyphens/>
        <w:spacing w:before="0" w:after="0"/>
        <w:jc w:val="center"/>
        <w:rPr>
          <w:rFonts w:ascii="Calibri" w:hAnsi="Calibri"/>
          <w:szCs w:val="22"/>
          <w:lang w:val="pt-PT"/>
        </w:rPr>
      </w:pPr>
      <w:r>
        <w:rPr>
          <w:rFonts w:ascii="Calibri" w:hAnsi="Calibri"/>
          <w:b/>
          <w:bCs/>
        </w:rPr>
        <w:t>A</w:t>
      </w:r>
      <w:r w:rsidR="007A6B3A" w:rsidRPr="005711D8">
        <w:rPr>
          <w:rFonts w:ascii="Calibri" w:hAnsi="Calibri"/>
          <w:b/>
          <w:bCs/>
        </w:rPr>
        <w:t xml:space="preserve">NEXO </w:t>
      </w:r>
      <w:r w:rsidR="00D00E77">
        <w:rPr>
          <w:rFonts w:ascii="Calibri" w:hAnsi="Calibri"/>
          <w:b/>
          <w:bCs/>
        </w:rPr>
        <w:t>V</w:t>
      </w:r>
      <w:r w:rsidR="00E07E53">
        <w:rPr>
          <w:rFonts w:ascii="Calibri" w:hAnsi="Calibri"/>
          <w:b/>
          <w:bCs/>
        </w:rPr>
        <w:t>I</w:t>
      </w:r>
      <w:r w:rsidR="00746E60">
        <w:rPr>
          <w:rFonts w:ascii="Calibri" w:hAnsi="Calibri"/>
          <w:b/>
          <w:bCs/>
        </w:rPr>
        <w:t>I</w:t>
      </w:r>
    </w:p>
    <w:p w14:paraId="689BBF44" w14:textId="62E0EE07" w:rsidR="007A6B3A" w:rsidRPr="007B12A4" w:rsidRDefault="00483AF3" w:rsidP="00BB2DC6">
      <w:pPr>
        <w:pStyle w:val="Ttulo8"/>
        <w:rPr>
          <w:rFonts w:ascii="Calibri" w:hAnsi="Calibri"/>
          <w:szCs w:val="22"/>
          <w:lang w:val="pt-PT"/>
        </w:rPr>
      </w:pPr>
      <w:r w:rsidRPr="007B12A4">
        <w:rPr>
          <w:rFonts w:ascii="Calibri" w:hAnsi="Calibri"/>
          <w:b w:val="0"/>
          <w:szCs w:val="22"/>
          <w:lang w:val="pt-PT"/>
        </w:rPr>
        <w:t xml:space="preserve">PREGÃO ELETRÔNICO Nº </w:t>
      </w:r>
      <w:r w:rsidR="007B12A4" w:rsidRPr="007B12A4">
        <w:rPr>
          <w:rFonts w:ascii="Calibri" w:hAnsi="Calibri"/>
          <w:b w:val="0"/>
          <w:szCs w:val="22"/>
          <w:lang w:val="pt-PT"/>
        </w:rPr>
        <w:t>1735</w:t>
      </w:r>
      <w:r w:rsidR="00F2392A" w:rsidRPr="007B12A4">
        <w:rPr>
          <w:rFonts w:ascii="Calibri" w:hAnsi="Calibri"/>
          <w:b w:val="0"/>
          <w:szCs w:val="22"/>
          <w:lang w:val="pt-PT"/>
        </w:rPr>
        <w:t>/20</w:t>
      </w:r>
      <w:r w:rsidR="00095A81" w:rsidRPr="007B12A4">
        <w:rPr>
          <w:rFonts w:ascii="Calibri" w:hAnsi="Calibri"/>
          <w:b w:val="0"/>
          <w:szCs w:val="22"/>
          <w:lang w:val="pt-PT"/>
        </w:rPr>
        <w:t>2</w:t>
      </w:r>
      <w:r w:rsidR="007C5F90" w:rsidRPr="007B12A4">
        <w:rPr>
          <w:rFonts w:ascii="Calibri" w:hAnsi="Calibri"/>
          <w:b w:val="0"/>
          <w:szCs w:val="22"/>
          <w:lang w:val="pt-PT"/>
        </w:rPr>
        <w:t>3</w:t>
      </w:r>
    </w:p>
    <w:p w14:paraId="3A057C9A" w14:textId="77777777" w:rsidR="007A6B3A" w:rsidRPr="007B12A4" w:rsidRDefault="007A6B3A" w:rsidP="007A6B3A">
      <w:pPr>
        <w:pStyle w:val="Legenda1"/>
        <w:tabs>
          <w:tab w:val="left" w:pos="4395"/>
        </w:tabs>
        <w:suppressAutoHyphens/>
        <w:rPr>
          <w:rFonts w:ascii="Calibri" w:hAnsi="Calibri"/>
          <w:bCs/>
          <w:sz w:val="22"/>
          <w:szCs w:val="22"/>
        </w:rPr>
      </w:pPr>
    </w:p>
    <w:p w14:paraId="7F8A052B" w14:textId="77777777" w:rsidR="007A6B3A" w:rsidRPr="005711D8" w:rsidRDefault="007A6B3A" w:rsidP="007A6B3A">
      <w:pPr>
        <w:pStyle w:val="TABELA"/>
        <w:numPr>
          <w:ilvl w:val="0"/>
          <w:numId w:val="0"/>
        </w:numPr>
        <w:tabs>
          <w:tab w:val="left" w:pos="4395"/>
        </w:tabs>
        <w:suppressAutoHyphens/>
        <w:rPr>
          <w:rFonts w:ascii="Calibri" w:hAnsi="Calibri"/>
          <w:sz w:val="22"/>
          <w:szCs w:val="22"/>
        </w:rPr>
      </w:pPr>
      <w:r w:rsidRPr="007B12A4">
        <w:rPr>
          <w:rFonts w:ascii="Calibri" w:hAnsi="Calibri"/>
          <w:bCs/>
          <w:sz w:val="22"/>
        </w:rPr>
        <w:t>INFORMAÇÕES DA EMPRESA VENCEDOR</w:t>
      </w:r>
      <w:r w:rsidRPr="005711D8">
        <w:rPr>
          <w:rFonts w:ascii="Calibri" w:hAnsi="Calibri"/>
          <w:bCs/>
          <w:sz w:val="22"/>
        </w:rPr>
        <w:t>A PARA CONTRATAÇÃO</w:t>
      </w:r>
    </w:p>
    <w:p w14:paraId="6CF55208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1A58F03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61048329" w14:textId="77777777" w:rsidR="007A6B3A" w:rsidRPr="005711D8" w:rsidRDefault="007A6B3A" w:rsidP="007A6B3A">
      <w:pPr>
        <w:jc w:val="both"/>
        <w:rPr>
          <w:rFonts w:ascii="Calibri" w:hAnsi="Calibri"/>
          <w:b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Razão Social/Nome:</w:t>
      </w:r>
    </w:p>
    <w:p w14:paraId="0528AE8A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Endereço:</w:t>
      </w:r>
    </w:p>
    <w:p w14:paraId="04BC942A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Município:</w:t>
      </w:r>
    </w:p>
    <w:p w14:paraId="518CD34B" w14:textId="77777777" w:rsidR="007A6B3A" w:rsidRPr="005711D8" w:rsidRDefault="007A6B3A" w:rsidP="007A6B3A">
      <w:pPr>
        <w:pStyle w:val="Corpodetexto3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Estado:</w:t>
      </w:r>
    </w:p>
    <w:p w14:paraId="2292BB6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CEP:</w:t>
      </w:r>
    </w:p>
    <w:p w14:paraId="722BA851" w14:textId="0015E576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CNPJ:</w:t>
      </w:r>
    </w:p>
    <w:p w14:paraId="0FE52616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Telefones: (  )             </w:t>
      </w:r>
    </w:p>
    <w:p w14:paraId="64F2DACE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 xml:space="preserve">E-Mail: </w:t>
      </w:r>
    </w:p>
    <w:p w14:paraId="53C0EF3F" w14:textId="77777777" w:rsidR="00851288" w:rsidRDefault="00851288" w:rsidP="007A6B3A">
      <w:pPr>
        <w:jc w:val="both"/>
        <w:rPr>
          <w:rFonts w:ascii="Calibri" w:hAnsi="Calibri"/>
          <w:sz w:val="22"/>
          <w:szCs w:val="22"/>
        </w:rPr>
      </w:pPr>
    </w:p>
    <w:p w14:paraId="2BA718A2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Banco:</w:t>
      </w:r>
    </w:p>
    <w:p w14:paraId="4468C30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Agência:</w:t>
      </w:r>
    </w:p>
    <w:p w14:paraId="020F155A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Conta:</w:t>
      </w:r>
    </w:p>
    <w:p w14:paraId="17B2D273" w14:textId="77777777" w:rsidR="007A6B3A" w:rsidRPr="005711D8" w:rsidRDefault="007A6B3A" w:rsidP="007A6B3A">
      <w:pPr>
        <w:pStyle w:val="Esp-TextoChar"/>
        <w:suppressAutoHyphens/>
        <w:spacing w:before="0" w:after="0"/>
        <w:rPr>
          <w:rFonts w:ascii="Calibri" w:hAnsi="Calibri"/>
          <w:sz w:val="22"/>
          <w:szCs w:val="22"/>
        </w:rPr>
      </w:pPr>
    </w:p>
    <w:p w14:paraId="42403476" w14:textId="77777777" w:rsidR="007A6B3A" w:rsidRPr="005711D8" w:rsidRDefault="007A6B3A" w:rsidP="007A6B3A">
      <w:pPr>
        <w:jc w:val="both"/>
        <w:rPr>
          <w:rFonts w:ascii="Calibri" w:hAnsi="Calibri"/>
          <w:b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Representante legal/Nome</w:t>
      </w:r>
      <w:r w:rsidR="00851288">
        <w:rPr>
          <w:rFonts w:ascii="Calibri" w:hAnsi="Calibri"/>
          <w:b/>
          <w:sz w:val="22"/>
          <w:szCs w:val="22"/>
        </w:rPr>
        <w:t xml:space="preserve"> responsável pela assinatura d</w:t>
      </w:r>
      <w:r w:rsidR="00D00E77">
        <w:rPr>
          <w:rFonts w:ascii="Calibri" w:hAnsi="Calibri"/>
          <w:b/>
          <w:sz w:val="22"/>
          <w:szCs w:val="22"/>
        </w:rPr>
        <w:t>o</w:t>
      </w:r>
      <w:r w:rsidR="00851288">
        <w:rPr>
          <w:rFonts w:ascii="Calibri" w:hAnsi="Calibri"/>
          <w:b/>
          <w:sz w:val="22"/>
          <w:szCs w:val="22"/>
        </w:rPr>
        <w:t xml:space="preserve"> Contrato</w:t>
      </w:r>
      <w:r w:rsidRPr="005711D8">
        <w:rPr>
          <w:rFonts w:ascii="Calibri" w:hAnsi="Calibri"/>
          <w:b/>
          <w:sz w:val="22"/>
          <w:szCs w:val="22"/>
        </w:rPr>
        <w:t>:</w:t>
      </w:r>
    </w:p>
    <w:p w14:paraId="34296391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CPF:</w:t>
      </w:r>
    </w:p>
    <w:p w14:paraId="32DD7D34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Documento de Identidade:</w:t>
      </w:r>
    </w:p>
    <w:p w14:paraId="76191153" w14:textId="77777777" w:rsidR="007A6B3A" w:rsidRPr="005711D8" w:rsidRDefault="007A6B3A" w:rsidP="007A6B3A">
      <w:pPr>
        <w:jc w:val="both"/>
        <w:rPr>
          <w:rFonts w:ascii="Calibri" w:hAnsi="Calibri"/>
          <w:szCs w:val="22"/>
        </w:rPr>
      </w:pPr>
      <w:r w:rsidRPr="005711D8">
        <w:rPr>
          <w:rFonts w:ascii="Calibri" w:hAnsi="Calibri"/>
          <w:sz w:val="22"/>
          <w:szCs w:val="22"/>
        </w:rPr>
        <w:t>Cargo/Função na empresa:</w:t>
      </w:r>
    </w:p>
    <w:p w14:paraId="3ABA8A66" w14:textId="77777777" w:rsidR="007A6B3A" w:rsidRPr="005711D8" w:rsidRDefault="007A6B3A" w:rsidP="007A6B3A">
      <w:pPr>
        <w:pStyle w:val="EspSubTitulo1Char"/>
        <w:suppressAutoHyphens/>
        <w:spacing w:before="0" w:after="0"/>
        <w:rPr>
          <w:rFonts w:ascii="Calibri" w:hAnsi="Calibri"/>
          <w:szCs w:val="22"/>
        </w:rPr>
      </w:pPr>
      <w:r w:rsidRPr="005711D8">
        <w:rPr>
          <w:rFonts w:ascii="Calibri" w:hAnsi="Calibri"/>
          <w:szCs w:val="22"/>
        </w:rPr>
        <w:t>Telefones: (  )             Celular: (  )</w:t>
      </w:r>
    </w:p>
    <w:p w14:paraId="215C3E9A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</w:p>
    <w:p w14:paraId="6ADA61B9" w14:textId="77777777" w:rsidR="007A6B3A" w:rsidRPr="005711D8" w:rsidRDefault="007A6B3A" w:rsidP="007A6B3A">
      <w:pPr>
        <w:jc w:val="both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bCs/>
          <w:sz w:val="22"/>
          <w:szCs w:val="22"/>
          <w:lang w:val="pt-PT"/>
        </w:rPr>
        <w:t>Local e data, ...................</w:t>
      </w:r>
    </w:p>
    <w:p w14:paraId="56E3F6DC" w14:textId="77777777" w:rsidR="007A6B3A" w:rsidRPr="005711D8" w:rsidRDefault="007A6B3A" w:rsidP="007A6B3A">
      <w:pPr>
        <w:jc w:val="both"/>
        <w:rPr>
          <w:rFonts w:ascii="Calibri" w:hAnsi="Calibri"/>
          <w:bCs/>
          <w:sz w:val="22"/>
          <w:szCs w:val="22"/>
        </w:rPr>
      </w:pPr>
    </w:p>
    <w:p w14:paraId="02822B1F" w14:textId="77777777" w:rsidR="007A6B3A" w:rsidRPr="005711D8" w:rsidRDefault="007A6B3A" w:rsidP="007A6B3A">
      <w:pPr>
        <w:jc w:val="center"/>
        <w:rPr>
          <w:rFonts w:ascii="Calibri" w:hAnsi="Calibri"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NOME, CARGO E ASSINATURA</w:t>
      </w:r>
    </w:p>
    <w:p w14:paraId="56BCE587" w14:textId="77777777" w:rsidR="00FC5800" w:rsidRPr="005711D8" w:rsidRDefault="007A6B3A" w:rsidP="00084EA2">
      <w:pPr>
        <w:pStyle w:val="EspSubTitulo1Char"/>
        <w:suppressAutoHyphens/>
        <w:spacing w:before="0" w:after="0"/>
        <w:jc w:val="center"/>
        <w:rPr>
          <w:rFonts w:ascii="Calibri" w:hAnsi="Calibri" w:cs="Calibri"/>
        </w:rPr>
      </w:pPr>
      <w:r w:rsidRPr="005711D8">
        <w:rPr>
          <w:rFonts w:ascii="Calibri" w:hAnsi="Calibri"/>
          <w:szCs w:val="22"/>
        </w:rPr>
        <w:t>DO REPRESENTANTE DA EMPRESA</w:t>
      </w:r>
    </w:p>
    <w:sectPr w:rsidR="00FC5800" w:rsidRPr="005711D8" w:rsidSect="005000E4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FE4B45" w:rsidRDefault="00FE4B45">
      <w:r>
        <w:separator/>
      </w:r>
    </w:p>
  </w:endnote>
  <w:endnote w:type="continuationSeparator" w:id="0">
    <w:p w14:paraId="7E2AAA9C" w14:textId="77777777" w:rsidR="00FE4B45" w:rsidRDefault="00FE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FE4B45" w:rsidRPr="00562F8F" w:rsidRDefault="00562F8F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FE4B45" w:rsidRDefault="00FE4B45">
      <w:r>
        <w:separator/>
      </w:r>
    </w:p>
  </w:footnote>
  <w:footnote w:type="continuationSeparator" w:id="0">
    <w:p w14:paraId="18331152" w14:textId="77777777" w:rsidR="00FE4B45" w:rsidRDefault="00FE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FE4B45" w:rsidRDefault="00562F8F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FE4B45" w:rsidRDefault="00FE4B45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BCF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7845"/>
    <w:rsid w:val="003F0AD3"/>
    <w:rsid w:val="003F40A4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E6A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3075C"/>
    <w:rsid w:val="00533F16"/>
    <w:rsid w:val="005343D7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7DAD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2B3C"/>
    <w:rsid w:val="00713C2A"/>
    <w:rsid w:val="00716036"/>
    <w:rsid w:val="0071767A"/>
    <w:rsid w:val="00720E93"/>
    <w:rsid w:val="00722894"/>
    <w:rsid w:val="00723B74"/>
    <w:rsid w:val="00733A11"/>
    <w:rsid w:val="0073585D"/>
    <w:rsid w:val="00740325"/>
    <w:rsid w:val="00746E60"/>
    <w:rsid w:val="007470AF"/>
    <w:rsid w:val="007515E5"/>
    <w:rsid w:val="00751C01"/>
    <w:rsid w:val="007529B9"/>
    <w:rsid w:val="00763992"/>
    <w:rsid w:val="00764AB8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12A4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03C5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7ACE"/>
    <w:rsid w:val="00912CA0"/>
    <w:rsid w:val="009134AC"/>
    <w:rsid w:val="009139B5"/>
    <w:rsid w:val="00913C73"/>
    <w:rsid w:val="00915A6D"/>
    <w:rsid w:val="009175EF"/>
    <w:rsid w:val="00921212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2BD5"/>
    <w:rsid w:val="00A51CCB"/>
    <w:rsid w:val="00A53A55"/>
    <w:rsid w:val="00A54375"/>
    <w:rsid w:val="00A569F4"/>
    <w:rsid w:val="00A71183"/>
    <w:rsid w:val="00A728B8"/>
    <w:rsid w:val="00A74053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0131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E4C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8840-3E0E-41F9-A5EA-4893BBA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73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ERICO KRETZER JUNIOR</cp:lastModifiedBy>
  <cp:revision>38</cp:revision>
  <cp:lastPrinted>2023-11-29T20:50:00Z</cp:lastPrinted>
  <dcterms:created xsi:type="dcterms:W3CDTF">2020-05-14T18:48:00Z</dcterms:created>
  <dcterms:modified xsi:type="dcterms:W3CDTF">2023-12-19T18:33:00Z</dcterms:modified>
</cp:coreProperties>
</file>